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D80297" w:rsidRDefault="0052052B" w:rsidP="00D80297">
      <w:pPr>
        <w:pStyle w:val="NadpisVZ1"/>
        <w:numPr>
          <w:ilvl w:val="0"/>
          <w:numId w:val="0"/>
        </w:numPr>
      </w:pPr>
      <w:bookmarkStart w:id="0" w:name="_Toc334537436"/>
      <w:r w:rsidRPr="0089257B">
        <w:t xml:space="preserve">Příloha č. </w:t>
      </w:r>
      <w:r w:rsidR="00D80297">
        <w:t>4</w:t>
      </w:r>
      <w:r w:rsidR="00042145" w:rsidRPr="0089257B">
        <w:t xml:space="preserve"> </w:t>
      </w:r>
      <w:r w:rsidRPr="0089257B">
        <w:t>– Čestné prohlášení prokazující splnění základních kvalifikačních předpokladů</w:t>
      </w:r>
      <w:bookmarkEnd w:id="0"/>
    </w:p>
    <w:p w:rsidR="00D80297" w:rsidRDefault="00D80297" w:rsidP="009F0E64">
      <w:pPr>
        <w:jc w:val="both"/>
        <w:rPr>
          <w:rFonts w:cs="Arial"/>
          <w:bCs/>
          <w:iCs/>
          <w:sz w:val="20"/>
        </w:rPr>
      </w:pPr>
    </w:p>
    <w:p w:rsidR="009F0E64" w:rsidRPr="002773E8" w:rsidRDefault="009F0E64" w:rsidP="009F0E64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Uchazeč: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D80297">
        <w:rPr>
          <w:rFonts w:cs="Arial"/>
          <w:b/>
          <w:color w:val="FF0000"/>
          <w:sz w:val="20"/>
        </w:rPr>
        <w:t>DOPLNÍ UCHAZEČ</w:t>
      </w:r>
      <w:r>
        <w:rPr>
          <w:rFonts w:cs="Arial"/>
          <w:b/>
          <w:color w:val="FF0000"/>
          <w:sz w:val="20"/>
        </w:rPr>
        <w:t xml:space="preserve">       </w:t>
      </w:r>
    </w:p>
    <w:p w:rsidR="009F0E64" w:rsidRPr="002773E8" w:rsidRDefault="009F0E64" w:rsidP="009F0E64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  <w:r w:rsidRPr="00D80297">
        <w:rPr>
          <w:rFonts w:cs="Arial"/>
          <w:b/>
          <w:color w:val="FF0000"/>
          <w:sz w:val="20"/>
        </w:rPr>
        <w:t>DOPLNÍ UCHAZEČ</w:t>
      </w:r>
    </w:p>
    <w:p w:rsidR="009F0E64" w:rsidRPr="00D80297" w:rsidRDefault="009F0E64" w:rsidP="009F0E64">
      <w:pPr>
        <w:jc w:val="both"/>
        <w:rPr>
          <w:rFonts w:cs="Arial"/>
          <w:bCs/>
          <w:iCs/>
          <w:color w:val="FF0000"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D80297">
        <w:rPr>
          <w:rFonts w:cs="Arial"/>
          <w:b/>
          <w:color w:val="FF0000"/>
          <w:sz w:val="20"/>
        </w:rPr>
        <w:t>DOPLNÍ UCHAZEČ</w:t>
      </w:r>
    </w:p>
    <w:p w:rsidR="009F0E64" w:rsidRPr="002773E8" w:rsidRDefault="009F0E64" w:rsidP="009F0E64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  <w:r w:rsidRPr="00D80297">
        <w:rPr>
          <w:rFonts w:cs="Arial"/>
          <w:b/>
          <w:color w:val="FF0000"/>
          <w:sz w:val="20"/>
        </w:rPr>
        <w:t>DOPLNÍ UCHAZEČ</w:t>
      </w:r>
    </w:p>
    <w:p w:rsidR="006F7F5F" w:rsidRPr="007E1D45" w:rsidRDefault="00DA1170" w:rsidP="006F7F5F">
      <w:pPr>
        <w:spacing w:before="120"/>
        <w:jc w:val="both"/>
        <w:rPr>
          <w:rFonts w:cs="Arial"/>
          <w:b/>
          <w:bCs/>
          <w:sz w:val="20"/>
        </w:rPr>
      </w:pPr>
      <w:bookmarkStart w:id="1" w:name="_GoBack"/>
      <w:r w:rsidRPr="006209EC">
        <w:rPr>
          <w:rFonts w:cs="Arial"/>
          <w:sz w:val="20"/>
        </w:rPr>
        <w:t xml:space="preserve">jako uchazeč veřejné zakázky malého rozsahu s názvem: </w:t>
      </w:r>
      <w:r w:rsidRPr="006209EC">
        <w:rPr>
          <w:rFonts w:cs="Arial"/>
          <w:b/>
          <w:sz w:val="20"/>
        </w:rPr>
        <w:t>„</w:t>
      </w:r>
      <w:r w:rsidR="00952149" w:rsidRPr="00DD3031">
        <w:rPr>
          <w:rFonts w:cs="Arial"/>
          <w:b/>
          <w:sz w:val="20"/>
        </w:rPr>
        <w:t>Jazykové pobyty pro žáky Gymnázia Luďka Pika, Plzeň – Výzva č. 56</w:t>
      </w:r>
      <w:r w:rsidR="006F7F5F" w:rsidRPr="006209EC">
        <w:rPr>
          <w:rFonts w:cs="Arial"/>
          <w:b/>
          <w:bCs/>
          <w:sz w:val="20"/>
        </w:rPr>
        <w:t xml:space="preserve">“ </w:t>
      </w:r>
    </w:p>
    <w:bookmarkEnd w:id="1"/>
    <w:p w:rsidR="007E1D45" w:rsidRDefault="007E1D45" w:rsidP="007E1D45">
      <w:pPr>
        <w:jc w:val="both"/>
        <w:rPr>
          <w:rFonts w:cs="Arial"/>
          <w:sz w:val="20"/>
        </w:rPr>
      </w:pPr>
    </w:p>
    <w:p w:rsidR="0052052B" w:rsidRPr="00834ACA" w:rsidRDefault="009F0E64" w:rsidP="009F0E64">
      <w:pPr>
        <w:spacing w:after="120"/>
        <w:jc w:val="both"/>
        <w:rPr>
          <w:rFonts w:cs="Arial"/>
          <w:sz w:val="20"/>
        </w:rPr>
      </w:pPr>
      <w:r>
        <w:rPr>
          <w:rFonts w:cs="Arial"/>
          <w:sz w:val="20"/>
        </w:rPr>
        <w:t>tímto čestně prohlašuje,</w:t>
      </w:r>
      <w:r w:rsidR="00AA0EE2" w:rsidRPr="00834ACA">
        <w:rPr>
          <w:rFonts w:cs="Arial"/>
          <w:sz w:val="20"/>
        </w:rPr>
        <w:t xml:space="preserve"> že k datu podání nabídky:</w:t>
      </w:r>
    </w:p>
    <w:p w:rsidR="0052052B" w:rsidRPr="00834ACA" w:rsidRDefault="0052052B" w:rsidP="006F7F5F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bCs/>
          <w:color w:val="000000"/>
          <w:sz w:val="20"/>
        </w:rPr>
        <w:t>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činu;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pravomocně odsouzen pro trestný čin, jehož skutková podstata souvisí s předmětem podnikání zájemce podle zvláštních právních předpisů nebo došlo k zahlazení odsouzení za spáchání takového trestného činu;</w:t>
      </w:r>
      <w:r w:rsidRPr="00834ACA">
        <w:rPr>
          <w:rFonts w:cs="Arial"/>
          <w:bCs/>
          <w:color w:val="000000"/>
          <w:sz w:val="20"/>
        </w:rPr>
        <w:t xml:space="preserve">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v posledních 3 letech nenaplnil skutkovou podstatu jednání </w:t>
      </w:r>
      <w:proofErr w:type="spellStart"/>
      <w:r w:rsidRPr="00834ACA">
        <w:rPr>
          <w:rFonts w:cs="Arial"/>
          <w:color w:val="000000"/>
          <w:sz w:val="20"/>
        </w:rPr>
        <w:t>nekalé</w:t>
      </w:r>
      <w:proofErr w:type="spellEnd"/>
      <w:r w:rsidRPr="00834ACA">
        <w:rPr>
          <w:rFonts w:cs="Arial"/>
          <w:color w:val="000000"/>
          <w:sz w:val="20"/>
        </w:rPr>
        <w:t xml:space="preserve"> soutěže formou podplácení; 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vůči jeho majetku neprobíhá nebo v posledních 3 letech neproběhlo </w:t>
      </w:r>
      <w:proofErr w:type="spellStart"/>
      <w:r w:rsidRPr="00834ACA">
        <w:rPr>
          <w:rFonts w:cs="Arial"/>
          <w:sz w:val="20"/>
        </w:rPr>
        <w:t>insolvenční</w:t>
      </w:r>
      <w:proofErr w:type="spellEnd"/>
      <w:r w:rsidRPr="00834ACA">
        <w:rPr>
          <w:rFonts w:cs="Arial"/>
          <w:sz w:val="20"/>
        </w:rPr>
        <w:t xml:space="preserve"> řízení, v němž bylo vydáno rozhodnutí o úpadku nebo </w:t>
      </w:r>
      <w:proofErr w:type="spellStart"/>
      <w:r w:rsidRPr="00834ACA">
        <w:rPr>
          <w:rFonts w:cs="Arial"/>
          <w:sz w:val="20"/>
        </w:rPr>
        <w:t>insolvenční</w:t>
      </w:r>
      <w:proofErr w:type="spellEnd"/>
      <w:r w:rsidRPr="00834ACA">
        <w:rPr>
          <w:rFonts w:cs="Arial"/>
          <w:sz w:val="20"/>
        </w:rPr>
        <w:t xml:space="preserve"> návrh nebyl zamítnut proto, že majetek nepostačuje k úhradě nákladů </w:t>
      </w:r>
      <w:proofErr w:type="spellStart"/>
      <w:r w:rsidRPr="00834ACA">
        <w:rPr>
          <w:rFonts w:cs="Arial"/>
          <w:sz w:val="20"/>
        </w:rPr>
        <w:t>insolvenčního</w:t>
      </w:r>
      <w:proofErr w:type="spellEnd"/>
      <w:r w:rsidRPr="00834ACA">
        <w:rPr>
          <w:rFonts w:cs="Arial"/>
          <w:sz w:val="20"/>
        </w:rPr>
        <w:t xml:space="preserve"> řízení, nebo nebyl konkurs zrušen proto, že majetek byl zcela nepostačující nebo zavedena nucená správa podle zvláštních právních předpisů;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 likvidaci;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color w:val="000000"/>
          <w:sz w:val="20"/>
        </w:rPr>
        <w:t>nemá v evidenci daní zachyceny daňové nedoplatky, a to jak v České republice, tak v zemi sídla, místa podnikání či bydliště zájemce</w:t>
      </w:r>
      <w:r w:rsidRPr="00834ACA">
        <w:rPr>
          <w:rFonts w:cs="Arial"/>
          <w:sz w:val="20"/>
        </w:rPr>
        <w:t>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nemá nedoplatek na pojistném a na penále na veřejné zdravotní pojištění, a to jak v České republice, tak v zemi sídla, místa podnikání či bydliště zájemce;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nemá nedoplatek na pojistném a na penále na sociální zabezpečení a příspěvku na státní politiku zaměstnanosti, a to jak v České republice, tak v místě sídla či bydliště zájemce;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v posledních 3 letech pravomocně disciplinárně potrestán či mu nebylo pravomocně uloženo kárné opatření;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veden v rejstříku osob se zákazem plnění veřejných zakázek;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sz w:val="20"/>
        </w:rPr>
        <w:t>nebyla mu v posledních 3 letech pravomocně uložena pokuta za umožnění výkonu nelegální práce podle zvláštního právního předpisu.</w:t>
      </w: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D80297" w:rsidRPr="00DB6C4E" w:rsidRDefault="00D80297" w:rsidP="00D80297">
      <w:pPr>
        <w:widowControl w:val="0"/>
        <w:ind w:right="-2"/>
        <w:rPr>
          <w:rFonts w:cs="Arial"/>
          <w:color w:val="000000"/>
          <w:sz w:val="20"/>
        </w:rPr>
      </w:pPr>
    </w:p>
    <w:p w:rsidR="00D80297" w:rsidRDefault="00D80297" w:rsidP="00D80297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color w:val="000000"/>
          <w:sz w:val="20"/>
        </w:rPr>
        <w:t>V …………</w:t>
      </w:r>
      <w:proofErr w:type="gramStart"/>
      <w:r w:rsidRPr="00DB6C4E">
        <w:rPr>
          <w:rFonts w:cs="Arial"/>
          <w:color w:val="000000"/>
          <w:sz w:val="20"/>
        </w:rPr>
        <w:t>….. dne</w:t>
      </w:r>
      <w:proofErr w:type="gramEnd"/>
      <w:r w:rsidRPr="00DB6C4E">
        <w:rPr>
          <w:rFonts w:cs="Arial"/>
          <w:color w:val="000000"/>
          <w:sz w:val="20"/>
        </w:rPr>
        <w:t xml:space="preserve"> ……. 201</w:t>
      </w:r>
      <w:r w:rsidR="009728AB">
        <w:rPr>
          <w:rFonts w:cs="Arial"/>
          <w:color w:val="000000"/>
          <w:sz w:val="20"/>
        </w:rPr>
        <w:t>5</w:t>
      </w:r>
      <w:r w:rsidRPr="00DB6C4E">
        <w:rPr>
          <w:rFonts w:cs="Arial"/>
          <w:color w:val="000000"/>
          <w:sz w:val="20"/>
        </w:rPr>
        <w:t xml:space="preserve">                                         </w:t>
      </w:r>
      <w:r w:rsidRPr="00DB6C4E">
        <w:rPr>
          <w:rFonts w:cs="Arial"/>
          <w:bCs/>
          <w:iCs/>
          <w:sz w:val="20"/>
        </w:rPr>
        <w:t xml:space="preserve">       </w:t>
      </w:r>
    </w:p>
    <w:p w:rsidR="00D80297" w:rsidRDefault="00D80297" w:rsidP="00D80297">
      <w:pPr>
        <w:widowControl w:val="0"/>
        <w:ind w:right="-2"/>
        <w:rPr>
          <w:rFonts w:cs="Arial"/>
          <w:bCs/>
          <w:iCs/>
          <w:sz w:val="20"/>
        </w:rPr>
      </w:pPr>
    </w:p>
    <w:p w:rsidR="00D80297" w:rsidRDefault="00D80297" w:rsidP="00D80297">
      <w:pPr>
        <w:widowControl w:val="0"/>
        <w:ind w:right="-2"/>
        <w:rPr>
          <w:rFonts w:cs="Arial"/>
          <w:bCs/>
          <w:iCs/>
          <w:sz w:val="20"/>
        </w:rPr>
      </w:pPr>
    </w:p>
    <w:p w:rsidR="00D80297" w:rsidRPr="00DB6C4E" w:rsidRDefault="00D80297" w:rsidP="00D80297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               </w:t>
      </w:r>
    </w:p>
    <w:p w:rsidR="00D80297" w:rsidRPr="00DB6C4E" w:rsidRDefault="00D80297" w:rsidP="00D80297">
      <w:pPr>
        <w:widowControl w:val="0"/>
        <w:ind w:right="-2"/>
        <w:jc w:val="right"/>
        <w:rPr>
          <w:rFonts w:cs="Arial"/>
          <w:bCs/>
          <w:iCs/>
          <w:sz w:val="20"/>
          <w:lang w:eastAsia="en-US"/>
        </w:rPr>
      </w:pPr>
      <w:r>
        <w:rPr>
          <w:rFonts w:cs="Arial"/>
          <w:bCs/>
          <w:iCs/>
          <w:sz w:val="20"/>
        </w:rPr>
        <w:t>..</w:t>
      </w:r>
      <w:r w:rsidRPr="00DB6C4E">
        <w:rPr>
          <w:rFonts w:cs="Arial"/>
          <w:bCs/>
          <w:iCs/>
          <w:sz w:val="20"/>
        </w:rPr>
        <w:t>...................</w:t>
      </w:r>
      <w:r>
        <w:rPr>
          <w:rFonts w:cs="Arial"/>
          <w:bCs/>
          <w:iCs/>
          <w:sz w:val="20"/>
        </w:rPr>
        <w:t>.....</w:t>
      </w:r>
      <w:r w:rsidRPr="00DB6C4E">
        <w:rPr>
          <w:rFonts w:cs="Arial"/>
          <w:bCs/>
          <w:iCs/>
          <w:sz w:val="20"/>
        </w:rPr>
        <w:t>....................................................</w:t>
      </w:r>
    </w:p>
    <w:p w:rsidR="00D80297" w:rsidRPr="00DB6C4E" w:rsidRDefault="00D80297" w:rsidP="00D80297">
      <w:pPr>
        <w:jc w:val="right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>
        <w:rPr>
          <w:rFonts w:cs="Arial"/>
          <w:bCs/>
          <w:iCs/>
          <w:sz w:val="20"/>
        </w:rPr>
        <w:t xml:space="preserve">a razítko </w:t>
      </w:r>
      <w:r w:rsidRPr="00DB6C4E">
        <w:rPr>
          <w:rFonts w:cs="Arial"/>
          <w:sz w:val="20"/>
        </w:rPr>
        <w:t>oprávněné osoby</w:t>
      </w:r>
      <w:r w:rsidRPr="00DB6C4E">
        <w:rPr>
          <w:rFonts w:cs="Arial"/>
          <w:bCs/>
          <w:iCs/>
          <w:sz w:val="20"/>
        </w:rPr>
        <w:t xml:space="preserve"> za </w:t>
      </w:r>
      <w:r>
        <w:rPr>
          <w:rFonts w:cs="Arial"/>
          <w:bCs/>
          <w:iCs/>
          <w:sz w:val="20"/>
        </w:rPr>
        <w:t>uchazeče</w:t>
      </w:r>
    </w:p>
    <w:p w:rsidR="00D80297" w:rsidRPr="00BE666C" w:rsidRDefault="00D80297" w:rsidP="00D80297">
      <w:pPr>
        <w:jc w:val="right"/>
        <w:rPr>
          <w:rFonts w:cs="Arial"/>
          <w:bCs/>
          <w:i/>
          <w:iCs/>
          <w:color w:val="FF0000"/>
          <w:sz w:val="20"/>
        </w:rPr>
      </w:pPr>
      <w:r w:rsidRPr="00BE666C">
        <w:rPr>
          <w:rFonts w:cs="Arial"/>
          <w:bCs/>
          <w:i/>
          <w:iCs/>
          <w:color w:val="FF0000"/>
          <w:sz w:val="20"/>
        </w:rPr>
        <w:t>titul, jméno, příjmení, funkce</w:t>
      </w: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DA1170">
      <w:headerReference w:type="default" r:id="rId8"/>
      <w:footerReference w:type="default" r:id="rId9"/>
      <w:type w:val="continuous"/>
      <w:pgSz w:w="11906" w:h="16838" w:code="9"/>
      <w:pgMar w:top="2041" w:right="1134" w:bottom="709" w:left="1134" w:header="284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390" w:rsidRDefault="002E2390" w:rsidP="00264229">
      <w:r>
        <w:separator/>
      </w:r>
    </w:p>
  </w:endnote>
  <w:endnote w:type="continuationSeparator" w:id="0">
    <w:p w:rsidR="002E2390" w:rsidRDefault="002E2390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E26C1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E26C13" w:rsidRPr="005C0F97">
      <w:rPr>
        <w:rFonts w:cs="Arial"/>
        <w:i/>
        <w:color w:val="7F7F7F"/>
        <w:sz w:val="18"/>
        <w:szCs w:val="18"/>
      </w:rPr>
      <w:fldChar w:fldCharType="separate"/>
    </w:r>
    <w:r w:rsidR="00952149">
      <w:rPr>
        <w:rFonts w:cs="Arial"/>
        <w:i/>
        <w:noProof/>
        <w:color w:val="7F7F7F"/>
        <w:sz w:val="18"/>
        <w:szCs w:val="18"/>
      </w:rPr>
      <w:t>1</w:t>
    </w:r>
    <w:r w:rsidR="00E26C13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E26C1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E26C13" w:rsidRPr="005C0F97">
      <w:rPr>
        <w:rFonts w:cs="Arial"/>
        <w:i/>
        <w:color w:val="7F7F7F"/>
        <w:sz w:val="18"/>
        <w:szCs w:val="18"/>
      </w:rPr>
      <w:fldChar w:fldCharType="separate"/>
    </w:r>
    <w:r w:rsidR="00952149">
      <w:rPr>
        <w:rFonts w:cs="Arial"/>
        <w:i/>
        <w:noProof/>
        <w:color w:val="7F7F7F"/>
        <w:sz w:val="18"/>
        <w:szCs w:val="18"/>
      </w:rPr>
      <w:t>1</w:t>
    </w:r>
    <w:r w:rsidR="00E26C13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390" w:rsidRDefault="002E2390" w:rsidP="00264229">
      <w:r>
        <w:separator/>
      </w:r>
    </w:p>
  </w:footnote>
  <w:footnote w:type="continuationSeparator" w:id="0">
    <w:p w:rsidR="002E2390" w:rsidRDefault="002E2390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170" w:rsidRDefault="00DA1170">
    <w:pPr>
      <w:pStyle w:val="Zhlav"/>
    </w:pPr>
    <w:r w:rsidRPr="00DA1170"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53576</wp:posOffset>
          </wp:positionV>
          <wp:extent cx="4505975" cy="871870"/>
          <wp:effectExtent l="19050" t="0" r="4445" b="0"/>
          <wp:wrapTight wrapText="largest">
            <wp:wrapPolygon edited="0">
              <wp:start x="-91" y="0"/>
              <wp:lineTo x="-91" y="21238"/>
              <wp:lineTo x="21621" y="21238"/>
              <wp:lineTo x="21621" y="0"/>
              <wp:lineTo x="-91" y="0"/>
            </wp:wrapPolygon>
          </wp:wrapTight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t="10909" b="9954"/>
                  <a:stretch>
                    <a:fillRect/>
                  </a:stretch>
                </pic:blipFill>
                <pic:spPr bwMode="auto">
                  <a:xfrm>
                    <a:off x="0" y="0"/>
                    <a:ext cx="4510405" cy="8718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18A18CC"/>
    <w:multiLevelType w:val="hybridMultilevel"/>
    <w:tmpl w:val="1E76F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0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4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7"/>
  </w:num>
  <w:num w:numId="3">
    <w:abstractNumId w:val="8"/>
  </w:num>
  <w:num w:numId="4">
    <w:abstractNumId w:val="3"/>
  </w:num>
  <w:num w:numId="5">
    <w:abstractNumId w:val="32"/>
  </w:num>
  <w:num w:numId="6">
    <w:abstractNumId w:val="3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6"/>
  </w:num>
  <w:num w:numId="8">
    <w:abstractNumId w:val="30"/>
  </w:num>
  <w:num w:numId="9">
    <w:abstractNumId w:val="39"/>
  </w:num>
  <w:num w:numId="10">
    <w:abstractNumId w:val="43"/>
  </w:num>
  <w:num w:numId="11">
    <w:abstractNumId w:val="25"/>
  </w:num>
  <w:num w:numId="12">
    <w:abstractNumId w:val="36"/>
  </w:num>
  <w:num w:numId="13">
    <w:abstractNumId w:val="42"/>
  </w:num>
  <w:num w:numId="14">
    <w:abstractNumId w:val="51"/>
  </w:num>
  <w:num w:numId="15">
    <w:abstractNumId w:val="45"/>
  </w:num>
  <w:num w:numId="16">
    <w:abstractNumId w:val="46"/>
  </w:num>
  <w:num w:numId="17">
    <w:abstractNumId w:val="19"/>
  </w:num>
  <w:num w:numId="18">
    <w:abstractNumId w:val="23"/>
  </w:num>
  <w:num w:numId="19">
    <w:abstractNumId w:val="47"/>
  </w:num>
  <w:num w:numId="20">
    <w:abstractNumId w:val="18"/>
  </w:num>
  <w:num w:numId="21">
    <w:abstractNumId w:val="13"/>
  </w:num>
  <w:num w:numId="22">
    <w:abstractNumId w:val="28"/>
  </w:num>
  <w:num w:numId="23">
    <w:abstractNumId w:val="29"/>
  </w:num>
  <w:num w:numId="24">
    <w:abstractNumId w:val="48"/>
  </w:num>
  <w:num w:numId="25">
    <w:abstractNumId w:val="41"/>
  </w:num>
  <w:num w:numId="26">
    <w:abstractNumId w:val="35"/>
  </w:num>
  <w:num w:numId="27">
    <w:abstractNumId w:val="21"/>
  </w:num>
  <w:num w:numId="28">
    <w:abstractNumId w:val="14"/>
  </w:num>
  <w:num w:numId="29">
    <w:abstractNumId w:val="50"/>
  </w:num>
  <w:num w:numId="30">
    <w:abstractNumId w:val="15"/>
  </w:num>
  <w:num w:numId="31">
    <w:abstractNumId w:val="44"/>
  </w:num>
  <w:num w:numId="32">
    <w:abstractNumId w:val="38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4"/>
  </w:num>
  <w:num w:numId="39">
    <w:abstractNumId w:val="37"/>
  </w:num>
  <w:num w:numId="40">
    <w:abstractNumId w:val="49"/>
  </w:num>
  <w:num w:numId="41">
    <w:abstractNumId w:val="11"/>
  </w:num>
  <w:num w:numId="42">
    <w:abstractNumId w:val="40"/>
  </w:num>
  <w:num w:numId="43">
    <w:abstractNumId w:val="27"/>
  </w:num>
  <w:num w:numId="44">
    <w:abstractNumId w:val="31"/>
  </w:num>
  <w:num w:numId="45">
    <w:abstractNumId w:val="20"/>
  </w:num>
  <w:num w:numId="46">
    <w:abstractNumId w:val="10"/>
  </w:num>
  <w:num w:numId="47">
    <w:abstractNumId w:val="52"/>
  </w:num>
  <w:num w:numId="48">
    <w:abstractNumId w:val="33"/>
  </w:num>
  <w:num w:numId="49">
    <w:abstractNumId w:val="24"/>
  </w:num>
  <w:num w:numId="5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179F9"/>
    <w:rsid w:val="00023747"/>
    <w:rsid w:val="00031A77"/>
    <w:rsid w:val="00031A7D"/>
    <w:rsid w:val="00034E77"/>
    <w:rsid w:val="00036A1C"/>
    <w:rsid w:val="00037350"/>
    <w:rsid w:val="00042145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0642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48C7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E63EF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0FBF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A7EAB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390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27747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5C30"/>
    <w:rsid w:val="003D63E2"/>
    <w:rsid w:val="003E003E"/>
    <w:rsid w:val="003E0790"/>
    <w:rsid w:val="003E1097"/>
    <w:rsid w:val="003E13E3"/>
    <w:rsid w:val="003E22F6"/>
    <w:rsid w:val="003F211B"/>
    <w:rsid w:val="003F602C"/>
    <w:rsid w:val="003F688E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47CDE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B4BD9"/>
    <w:rsid w:val="004C1107"/>
    <w:rsid w:val="004C2467"/>
    <w:rsid w:val="004C5A0E"/>
    <w:rsid w:val="004D476F"/>
    <w:rsid w:val="004D50E8"/>
    <w:rsid w:val="004D690B"/>
    <w:rsid w:val="004E3A14"/>
    <w:rsid w:val="004E4BA0"/>
    <w:rsid w:val="004E5A7B"/>
    <w:rsid w:val="004E64CE"/>
    <w:rsid w:val="004E7A90"/>
    <w:rsid w:val="004E7B26"/>
    <w:rsid w:val="004F12F9"/>
    <w:rsid w:val="004F1C56"/>
    <w:rsid w:val="004F253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CAD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209EC"/>
    <w:rsid w:val="00624659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C0387"/>
    <w:rsid w:val="006D4DC0"/>
    <w:rsid w:val="006E3D5B"/>
    <w:rsid w:val="006E7BD6"/>
    <w:rsid w:val="006F2F3C"/>
    <w:rsid w:val="006F7F5F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C5A95"/>
    <w:rsid w:val="007D0C22"/>
    <w:rsid w:val="007D1DA7"/>
    <w:rsid w:val="007D20B5"/>
    <w:rsid w:val="007D2390"/>
    <w:rsid w:val="007D6B4D"/>
    <w:rsid w:val="007D6DCA"/>
    <w:rsid w:val="007E1D45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7F7ED2"/>
    <w:rsid w:val="00801AA1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696B"/>
    <w:rsid w:val="00857067"/>
    <w:rsid w:val="0086543E"/>
    <w:rsid w:val="00871F99"/>
    <w:rsid w:val="008728B2"/>
    <w:rsid w:val="00881952"/>
    <w:rsid w:val="00886C86"/>
    <w:rsid w:val="0089257B"/>
    <w:rsid w:val="00892BDD"/>
    <w:rsid w:val="008970A4"/>
    <w:rsid w:val="008A1C4B"/>
    <w:rsid w:val="008B2F56"/>
    <w:rsid w:val="008B6058"/>
    <w:rsid w:val="008B70C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2149"/>
    <w:rsid w:val="009531AF"/>
    <w:rsid w:val="009555DD"/>
    <w:rsid w:val="009603FD"/>
    <w:rsid w:val="009604B4"/>
    <w:rsid w:val="00962797"/>
    <w:rsid w:val="009728AB"/>
    <w:rsid w:val="0097581E"/>
    <w:rsid w:val="0098186A"/>
    <w:rsid w:val="00981D59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E64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FFB"/>
    <w:rsid w:val="00A53528"/>
    <w:rsid w:val="00A60604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71F7"/>
    <w:rsid w:val="00B77B60"/>
    <w:rsid w:val="00B80C3D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5D97"/>
    <w:rsid w:val="00BC6DA1"/>
    <w:rsid w:val="00BD0222"/>
    <w:rsid w:val="00BE1E5C"/>
    <w:rsid w:val="00BE31F0"/>
    <w:rsid w:val="00BE666C"/>
    <w:rsid w:val="00BE7F99"/>
    <w:rsid w:val="00BF1342"/>
    <w:rsid w:val="00BF64D5"/>
    <w:rsid w:val="00BF7ABD"/>
    <w:rsid w:val="00C00B4D"/>
    <w:rsid w:val="00C00CB7"/>
    <w:rsid w:val="00C02093"/>
    <w:rsid w:val="00C050C0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0297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08AC"/>
    <w:rsid w:val="00DA1170"/>
    <w:rsid w:val="00DA4AAD"/>
    <w:rsid w:val="00DA5DE6"/>
    <w:rsid w:val="00DA6331"/>
    <w:rsid w:val="00DA68E1"/>
    <w:rsid w:val="00DA78FC"/>
    <w:rsid w:val="00DB2BA5"/>
    <w:rsid w:val="00DB4A33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26C13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4CF4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A46F3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1C06"/>
    <w:rsid w:val="00FF299C"/>
    <w:rsid w:val="00FF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24829-7ABC-4F51-AD01-BD3B92A46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4</cp:revision>
  <cp:lastPrinted>2012-11-12T13:41:00Z</cp:lastPrinted>
  <dcterms:created xsi:type="dcterms:W3CDTF">2015-06-07T10:11:00Z</dcterms:created>
  <dcterms:modified xsi:type="dcterms:W3CDTF">2015-07-23T08:52:00Z</dcterms:modified>
</cp:coreProperties>
</file>